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1132AB" w14:textId="57D19187" w:rsidR="00007BF9" w:rsidRDefault="00007BF9" w:rsidP="00007BF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1DC8C5DB" wp14:editId="35994DC8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F160E" w14:textId="4BBA1700" w:rsidR="000E1C61" w:rsidRPr="00724296" w:rsidRDefault="000E1C61" w:rsidP="00304FC6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344CE" w:rsidRPr="00724296">
        <w:rPr>
          <w:rFonts w:ascii="Arial" w:hAnsi="Arial" w:cs="Arial"/>
          <w:b/>
          <w:bCs/>
          <w:sz w:val="22"/>
          <w:szCs w:val="22"/>
        </w:rPr>
        <w:t>1</w:t>
      </w:r>
      <w:r w:rsidR="00CD6E41" w:rsidRPr="007242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11BE0B4E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C4583F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(Nazwa i adres wykonawcy)</w:t>
      </w:r>
    </w:p>
    <w:p w14:paraId="41D416F2" w14:textId="77777777" w:rsidR="000E1C61" w:rsidRPr="00724296" w:rsidRDefault="000E1C61" w:rsidP="00304FC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50401EB" w14:textId="775F1B4A" w:rsidR="000E1C61" w:rsidRPr="00724296" w:rsidRDefault="006145A0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B627D7" w:rsidRPr="00724296">
        <w:rPr>
          <w:rFonts w:ascii="Arial" w:hAnsi="Arial" w:cs="Arial"/>
          <w:b/>
          <w:bCs/>
          <w:sz w:val="22"/>
          <w:szCs w:val="22"/>
        </w:rPr>
        <w:t>OFERT</w:t>
      </w:r>
      <w:r w:rsidRPr="00724296">
        <w:rPr>
          <w:rFonts w:ascii="Arial" w:hAnsi="Arial" w:cs="Arial"/>
          <w:b/>
          <w:bCs/>
          <w:sz w:val="22"/>
          <w:szCs w:val="22"/>
        </w:rPr>
        <w:t>Y</w:t>
      </w:r>
    </w:p>
    <w:p w14:paraId="35CA933A" w14:textId="77777777" w:rsidR="000E1C61" w:rsidRPr="00724296" w:rsidRDefault="000E1C61" w:rsidP="00304FC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77EEB04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1B0AD538" w14:textId="77777777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4963176" w:rsidR="000E1C61" w:rsidRPr="00724296" w:rsidRDefault="000E1C61" w:rsidP="00304FC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23796A">
        <w:rPr>
          <w:rFonts w:ascii="Arial" w:hAnsi="Arial" w:cs="Arial"/>
          <w:b/>
          <w:bCs/>
          <w:sz w:val="22"/>
          <w:szCs w:val="22"/>
        </w:rPr>
        <w:t>Brynek</w:t>
      </w:r>
      <w:r w:rsidRPr="00724296">
        <w:rPr>
          <w:rFonts w:ascii="Arial" w:hAnsi="Arial" w:cs="Arial"/>
          <w:b/>
          <w:bCs/>
          <w:sz w:val="22"/>
          <w:szCs w:val="22"/>
        </w:rPr>
        <w:tab/>
      </w:r>
    </w:p>
    <w:p w14:paraId="2A1F26F9" w14:textId="114E74CD" w:rsidR="000E1C61" w:rsidRPr="00724296" w:rsidRDefault="000E1C61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/>
          <w:bCs/>
          <w:sz w:val="22"/>
          <w:szCs w:val="22"/>
        </w:rPr>
        <w:t xml:space="preserve">ul. </w:t>
      </w:r>
      <w:r w:rsidR="0023796A">
        <w:rPr>
          <w:rFonts w:ascii="Arial" w:hAnsi="Arial" w:cs="Arial"/>
          <w:b/>
          <w:bCs/>
          <w:sz w:val="22"/>
          <w:szCs w:val="22"/>
        </w:rPr>
        <w:t>Grabowa 3, 42-690 Brynek</w:t>
      </w:r>
    </w:p>
    <w:p w14:paraId="47FBAAB5" w14:textId="1CD0CFE7" w:rsidR="00F344CE" w:rsidRPr="00724296" w:rsidRDefault="00F344CE" w:rsidP="00304FC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C85674" w14:textId="732CAA05" w:rsidR="00F54E9D" w:rsidRPr="00724296" w:rsidRDefault="00B627D7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Odpowiadając na ogłoszenie o przetargu nieograniczonym na</w:t>
      </w:r>
      <w:r w:rsidR="00564E2C">
        <w:rPr>
          <w:rFonts w:ascii="Arial" w:hAnsi="Arial" w:cs="Arial"/>
          <w:bCs/>
          <w:sz w:val="22"/>
          <w:szCs w:val="22"/>
        </w:rPr>
        <w:t>:</w:t>
      </w:r>
    </w:p>
    <w:p w14:paraId="31C9E4E9" w14:textId="77777777" w:rsidR="0070287C" w:rsidRPr="0070287C" w:rsidRDefault="0070287C" w:rsidP="0070287C">
      <w:pPr>
        <w:widowControl w:val="0"/>
        <w:suppressAutoHyphens w:val="0"/>
        <w:autoSpaceDE w:val="0"/>
        <w:autoSpaceDN w:val="0"/>
        <w:spacing w:line="230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„Wykonanie usługi nadzoru inwestorskiego nad sporządzeniem projektu i pracami budowlanymi w</w:t>
      </w:r>
      <w:r w:rsidRPr="0070287C">
        <w:rPr>
          <w:rFonts w:ascii="Cambria" w:eastAsia="Cambria" w:hAnsi="Cambria" w:cs="Cambria"/>
          <w:i/>
          <w:spacing w:val="13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Nadleśnictwie</w:t>
      </w:r>
      <w:r w:rsidRPr="0070287C">
        <w:rPr>
          <w:rFonts w:ascii="Cambria" w:eastAsia="Cambria" w:hAnsi="Cambria" w:cs="Cambria"/>
          <w:i/>
          <w:spacing w:val="36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Brynek</w:t>
      </w:r>
      <w:r w:rsidRPr="0070287C">
        <w:rPr>
          <w:rFonts w:ascii="Cambria" w:eastAsia="Cambria" w:hAnsi="Cambria" w:cs="Cambria"/>
          <w:i/>
          <w:spacing w:val="32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w ramach</w:t>
      </w:r>
      <w:r w:rsidRPr="0070287C">
        <w:rPr>
          <w:rFonts w:ascii="Cambria" w:eastAsia="Cambria" w:hAnsi="Cambria" w:cs="Cambria"/>
          <w:i/>
          <w:spacing w:val="14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 xml:space="preserve">projektu </w:t>
      </w:r>
      <w:r w:rsidRPr="0070287C">
        <w:rPr>
          <w:rFonts w:ascii="Cambria" w:eastAsia="Cambria" w:hAnsi="Cambria" w:cs="Cambria"/>
          <w:sz w:val="23"/>
          <w:szCs w:val="22"/>
          <w:lang w:eastAsia="en-US"/>
        </w:rPr>
        <w:t>pn.</w:t>
      </w:r>
      <w:r w:rsidRPr="0070287C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Kompleksowy</w:t>
      </w:r>
      <w:r w:rsidRPr="0070287C">
        <w:rPr>
          <w:rFonts w:ascii="Cambria" w:eastAsia="Cambria" w:hAnsi="Cambria" w:cs="Cambria"/>
          <w:i/>
          <w:spacing w:val="26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sz w:val="23"/>
          <w:szCs w:val="22"/>
          <w:lang w:eastAsia="en-US"/>
        </w:rPr>
        <w:t>projekt</w:t>
      </w:r>
      <w:r w:rsidRPr="0070287C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adaptacji</w:t>
      </w:r>
      <w:r w:rsidRPr="0070287C">
        <w:rPr>
          <w:rFonts w:ascii="Cambria" w:eastAsia="Cambria" w:hAnsi="Cambria" w:cs="Cambria"/>
          <w:i/>
          <w:spacing w:val="27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lasów i leśnictwa do zmian klimatu - mała retencja oraz przeciwdziałanie erozji wodnej na terenach nizinnych -</w:t>
      </w:r>
      <w:r w:rsidRPr="0070287C">
        <w:rPr>
          <w:rFonts w:ascii="Cambria" w:eastAsia="Cambria" w:hAnsi="Cambria" w:cs="Cambria"/>
          <w:i/>
          <w:spacing w:val="40"/>
          <w:sz w:val="23"/>
          <w:szCs w:val="22"/>
          <w:lang w:eastAsia="en-US"/>
        </w:rPr>
        <w:t xml:space="preserve"> </w:t>
      </w:r>
      <w:r w:rsidRPr="0070287C">
        <w:rPr>
          <w:rFonts w:ascii="Cambria" w:eastAsia="Cambria" w:hAnsi="Cambria" w:cs="Cambria"/>
          <w:i/>
          <w:sz w:val="23"/>
          <w:szCs w:val="22"/>
          <w:lang w:eastAsia="en-US"/>
        </w:rPr>
        <w:t>kontynuacja (MRN3).“</w:t>
      </w:r>
    </w:p>
    <w:p w14:paraId="7F26F391" w14:textId="77777777" w:rsidR="00F54E9D" w:rsidRPr="00724296" w:rsidRDefault="00F54E9D" w:rsidP="00F54E9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144127F" w14:textId="55A393F5" w:rsidR="00B627D7" w:rsidRPr="00724296" w:rsidRDefault="00B627D7" w:rsidP="00B627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składamy niniejszym ofertę na </w:t>
      </w:r>
      <w:r w:rsidR="0023796A" w:rsidRPr="0023796A">
        <w:rPr>
          <w:rFonts w:ascii="Arial" w:hAnsi="Arial" w:cs="Arial"/>
          <w:b/>
          <w:sz w:val="22"/>
          <w:szCs w:val="22"/>
        </w:rPr>
        <w:t>realizację</w:t>
      </w:r>
      <w:r w:rsidR="0023796A">
        <w:rPr>
          <w:rFonts w:ascii="Arial" w:hAnsi="Arial" w:cs="Arial"/>
          <w:bCs/>
          <w:sz w:val="22"/>
          <w:szCs w:val="22"/>
        </w:rPr>
        <w:t xml:space="preserve"> przedmiotu</w:t>
      </w:r>
      <w:r w:rsidRPr="00724296">
        <w:rPr>
          <w:rFonts w:ascii="Arial" w:hAnsi="Arial" w:cs="Arial"/>
          <w:bCs/>
          <w:sz w:val="22"/>
          <w:szCs w:val="22"/>
        </w:rPr>
        <w:t xml:space="preserve"> tego zamówienia:</w:t>
      </w:r>
    </w:p>
    <w:p w14:paraId="042524D8" w14:textId="22039FB4" w:rsidR="00564E2C" w:rsidRPr="0023796A" w:rsidRDefault="00564E2C" w:rsidP="0023796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0F75DB9" w14:textId="0E8471ED" w:rsidR="00564E2C" w:rsidRPr="00411119" w:rsidRDefault="00564E2C" w:rsidP="00564E2C">
      <w:pPr>
        <w:spacing w:before="120"/>
        <w:ind w:left="78"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1CD34E90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7179A14F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 tym podatek VAT (</w:t>
      </w:r>
      <w:r>
        <w:rPr>
          <w:rFonts w:ascii="Arial" w:hAnsi="Arial" w:cs="Arial"/>
          <w:sz w:val="22"/>
          <w:szCs w:val="22"/>
        </w:rPr>
        <w:t>23</w:t>
      </w:r>
      <w:r w:rsidRPr="00411119">
        <w:rPr>
          <w:rFonts w:ascii="Arial" w:hAnsi="Arial" w:cs="Arial"/>
          <w:sz w:val="22"/>
          <w:szCs w:val="22"/>
        </w:rPr>
        <w:t>%)……. .........................................................zł</w:t>
      </w:r>
    </w:p>
    <w:p w14:paraId="622E39F9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słownie złotych: ....................................................................................................... </w:t>
      </w:r>
    </w:p>
    <w:p w14:paraId="2273036A" w14:textId="77777777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411119">
        <w:rPr>
          <w:rFonts w:ascii="Arial" w:hAnsi="Arial" w:cs="Arial"/>
          <w:sz w:val="22"/>
          <w:szCs w:val="22"/>
        </w:rPr>
        <w:t xml:space="preserve"> wartość netto: .......................................................................................... zł</w:t>
      </w:r>
    </w:p>
    <w:p w14:paraId="3156B9F3" w14:textId="77777777" w:rsidR="00564E2C" w:rsidRPr="00411119" w:rsidRDefault="00564E2C" w:rsidP="00564E2C">
      <w:pPr>
        <w:spacing w:before="120"/>
        <w:ind w:firstLine="567"/>
        <w:jc w:val="both"/>
        <w:rPr>
          <w:rFonts w:ascii="Arial" w:hAnsi="Arial" w:cs="Arial"/>
          <w:sz w:val="24"/>
          <w:szCs w:val="24"/>
        </w:rPr>
      </w:pPr>
      <w:r w:rsidRPr="00411119">
        <w:rPr>
          <w:rFonts w:ascii="Arial" w:hAnsi="Arial" w:cs="Arial"/>
          <w:sz w:val="22"/>
          <w:szCs w:val="22"/>
        </w:rPr>
        <w:t xml:space="preserve">   słownie złotych: .......................................................................................................</w:t>
      </w:r>
    </w:p>
    <w:p w14:paraId="4B80B79C" w14:textId="7D02610B" w:rsidR="00564E2C" w:rsidRPr="00411119" w:rsidRDefault="00564E2C" w:rsidP="00564E2C">
      <w:pPr>
        <w:spacing w:before="120"/>
        <w:ind w:firstLine="708"/>
        <w:jc w:val="both"/>
        <w:rPr>
          <w:rFonts w:ascii="Arial" w:hAnsi="Arial" w:cs="Arial"/>
          <w:b/>
          <w:iCs/>
        </w:rPr>
      </w:pPr>
      <w:r w:rsidRPr="00411119">
        <w:rPr>
          <w:rFonts w:ascii="Arial" w:hAnsi="Arial" w:cs="Arial"/>
          <w:b/>
          <w:iCs/>
        </w:rPr>
        <w:t>w tym</w:t>
      </w:r>
      <w:r>
        <w:rPr>
          <w:rFonts w:ascii="Arial" w:hAnsi="Arial" w:cs="Arial"/>
          <w:b/>
          <w:iCs/>
        </w:rPr>
        <w:t xml:space="preserve"> (z rozbiciem na poszczególne zadania)</w:t>
      </w:r>
      <w:r w:rsidRPr="00411119">
        <w:rPr>
          <w:rFonts w:ascii="Arial" w:hAnsi="Arial" w:cs="Arial"/>
          <w:b/>
          <w:iCs/>
        </w:rPr>
        <w:t>:</w:t>
      </w:r>
    </w:p>
    <w:p w14:paraId="3928C556" w14:textId="54FA06C8" w:rsidR="00564E2C" w:rsidRPr="00FC4B8A" w:rsidRDefault="0023796A" w:rsidP="00FC4B8A">
      <w:pPr>
        <w:pStyle w:val="Akapitzlist"/>
        <w:numPr>
          <w:ilvl w:val="0"/>
          <w:numId w:val="135"/>
        </w:numPr>
        <w:spacing w:before="120"/>
        <w:ind w:left="360"/>
        <w:jc w:val="both"/>
        <w:rPr>
          <w:iCs/>
          <w:sz w:val="22"/>
          <w:szCs w:val="22"/>
        </w:rPr>
      </w:pPr>
      <w:bookmarkStart w:id="0" w:name="_Hlk188429712"/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4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4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02-03-1.2.-01</w:t>
      </w:r>
      <w:r w:rsidRPr="00FC4B8A">
        <w:rPr>
          <w:rFonts w:eastAsia="Cambria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spacing w:val="4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Przywracanie funkcji obszarom </w:t>
      </w:r>
      <w:proofErr w:type="spellStart"/>
      <w:r w:rsidRPr="00FC4B8A">
        <w:rPr>
          <w:rFonts w:eastAsia="Cambria"/>
          <w:sz w:val="22"/>
          <w:szCs w:val="22"/>
          <w:lang w:eastAsia="en-US"/>
        </w:rPr>
        <w:t>mokradłowym</w:t>
      </w:r>
      <w:proofErr w:type="spellEnd"/>
      <w:r w:rsidRPr="00FC4B8A">
        <w:rPr>
          <w:rFonts w:eastAsia="Cambria"/>
          <w:sz w:val="22"/>
          <w:szCs w:val="22"/>
          <w:lang w:eastAsia="en-US"/>
        </w:rPr>
        <w:t xml:space="preserve"> w leśnictwie Krywałd</w:t>
      </w:r>
    </w:p>
    <w:p w14:paraId="6C273787" w14:textId="7E45EAAC" w:rsidR="00564E2C" w:rsidRPr="00FC4B8A" w:rsidRDefault="00564E2C" w:rsidP="00FC4B8A">
      <w:pPr>
        <w:spacing w:before="120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           </w:t>
      </w:r>
      <w:r w:rsidRPr="00FC4B8A">
        <w:rPr>
          <w:sz w:val="22"/>
          <w:szCs w:val="22"/>
        </w:rPr>
        <w:tab/>
        <w:t>za cenę brutto (wraz z podatkiem VAT): ..............</w:t>
      </w:r>
      <w:r w:rsidR="001262E5"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 xml:space="preserve">…………….zł </w:t>
      </w:r>
    </w:p>
    <w:p w14:paraId="378A143B" w14:textId="4EADD0CB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 </w:t>
      </w:r>
    </w:p>
    <w:p w14:paraId="4736DB59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w tym podatek VAT (23%)……. .........................................................zł</w:t>
      </w:r>
    </w:p>
    <w:p w14:paraId="1E89BCDA" w14:textId="6DD18D50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lastRenderedPageBreak/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....................................................................... </w:t>
      </w:r>
    </w:p>
    <w:p w14:paraId="251EB0AB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>wartość netto: .......................................................................................... zł</w:t>
      </w:r>
    </w:p>
    <w:p w14:paraId="00128B85" w14:textId="375FC260" w:rsidR="00564E2C" w:rsidRPr="00FC4B8A" w:rsidRDefault="00564E2C" w:rsidP="00FC4B8A">
      <w:pPr>
        <w:pStyle w:val="Akapitzlist"/>
        <w:spacing w:before="120"/>
        <w:ind w:left="360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 </w:t>
      </w:r>
      <w:r w:rsidRPr="00FC4B8A">
        <w:rPr>
          <w:sz w:val="22"/>
          <w:szCs w:val="22"/>
        </w:rPr>
        <w:tab/>
        <w:t>słownie złotych: .........................................................................</w:t>
      </w:r>
      <w:bookmarkEnd w:id="0"/>
    </w:p>
    <w:p w14:paraId="3ECF2712" w14:textId="46CECAD7" w:rsidR="00564E2C" w:rsidRPr="00FC4B8A" w:rsidRDefault="0023796A" w:rsidP="00FC4B8A">
      <w:pPr>
        <w:pStyle w:val="Akapitzlist"/>
        <w:numPr>
          <w:ilvl w:val="0"/>
          <w:numId w:val="135"/>
        </w:numPr>
        <w:spacing w:before="120"/>
        <w:ind w:left="360"/>
        <w:jc w:val="both"/>
        <w:rPr>
          <w:iCs/>
          <w:sz w:val="22"/>
          <w:szCs w:val="22"/>
        </w:rPr>
      </w:pP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6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02-03-1.2.-02 </w:t>
      </w:r>
      <w:r w:rsidRPr="00FC4B8A">
        <w:rPr>
          <w:rFonts w:eastAsia="Cambria"/>
          <w:color w:val="0E0E0E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color w:val="0E0E0E"/>
          <w:spacing w:val="21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budowa zastawki w leśnictwie Księży Las</w:t>
      </w:r>
    </w:p>
    <w:p w14:paraId="2C1AAE77" w14:textId="77777777" w:rsidR="00564E2C" w:rsidRPr="00FC4B8A" w:rsidRDefault="00564E2C" w:rsidP="00FC4B8A">
      <w:pPr>
        <w:spacing w:before="120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           </w:t>
      </w:r>
      <w:r w:rsidRPr="00FC4B8A">
        <w:rPr>
          <w:sz w:val="22"/>
          <w:szCs w:val="22"/>
        </w:rPr>
        <w:tab/>
        <w:t xml:space="preserve">za cenę brutto (wraz z podatkiem VAT): ...................…………………….zł </w:t>
      </w:r>
    </w:p>
    <w:p w14:paraId="16A3C54E" w14:textId="29CC3F8B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.................................................................... </w:t>
      </w:r>
    </w:p>
    <w:p w14:paraId="23D4EC0C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w tym podatek VAT (23%)……. .........................................................zł</w:t>
      </w:r>
    </w:p>
    <w:p w14:paraId="3A70505E" w14:textId="3B7C34D6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 xml:space="preserve">słownie złotych: ...................................................................... </w:t>
      </w:r>
    </w:p>
    <w:p w14:paraId="01C7EEFC" w14:textId="77777777" w:rsidR="00564E2C" w:rsidRPr="00FC4B8A" w:rsidRDefault="00564E2C" w:rsidP="00FC4B8A">
      <w:pPr>
        <w:spacing w:before="120"/>
        <w:ind w:firstLine="708"/>
        <w:jc w:val="both"/>
        <w:rPr>
          <w:sz w:val="22"/>
          <w:szCs w:val="22"/>
        </w:rPr>
      </w:pPr>
      <w:r w:rsidRPr="00FC4B8A">
        <w:rPr>
          <w:sz w:val="22"/>
          <w:szCs w:val="22"/>
        </w:rPr>
        <w:t xml:space="preserve"> </w:t>
      </w:r>
      <w:r w:rsidRPr="00FC4B8A">
        <w:rPr>
          <w:sz w:val="22"/>
          <w:szCs w:val="22"/>
        </w:rPr>
        <w:tab/>
        <w:t>wartość netto: .......................................................................................... zł</w:t>
      </w:r>
    </w:p>
    <w:p w14:paraId="6E27DBF0" w14:textId="17E363DB" w:rsidR="00564E2C" w:rsidRPr="00FC4B8A" w:rsidRDefault="00564E2C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sz w:val="22"/>
          <w:szCs w:val="22"/>
        </w:rPr>
        <w:t xml:space="preserve">  </w:t>
      </w:r>
      <w:r w:rsidRPr="00FC4B8A">
        <w:rPr>
          <w:sz w:val="22"/>
          <w:szCs w:val="22"/>
        </w:rPr>
        <w:tab/>
        <w:t>słownie złotych: .......................................................................</w:t>
      </w:r>
    </w:p>
    <w:p w14:paraId="0988030F" w14:textId="4B3F0553" w:rsidR="00564E2C" w:rsidRPr="00FC4B8A" w:rsidRDefault="00564E2C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</w:p>
    <w:p w14:paraId="30578FAF" w14:textId="07FC2928" w:rsidR="0023796A" w:rsidRPr="00FC4B8A" w:rsidRDefault="0023796A" w:rsidP="00FC4B8A">
      <w:pPr>
        <w:pStyle w:val="Akapitzlist"/>
        <w:numPr>
          <w:ilvl w:val="0"/>
          <w:numId w:val="135"/>
        </w:numPr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9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30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02-03-1.2.-03</w:t>
      </w:r>
      <w:r w:rsidRPr="00FC4B8A">
        <w:rPr>
          <w:rFonts w:eastAsia="Cambria"/>
          <w:spacing w:val="34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budowa zastawki w leśnictwie Nowa Wieś</w:t>
      </w:r>
    </w:p>
    <w:p w14:paraId="2A2FFC0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0DE35429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6520594C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250E9F7D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3D0940F2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4BBC23AF" w14:textId="270D6925" w:rsidR="00564E2C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36EB4F49" w14:textId="1FAC2EAA" w:rsidR="0023796A" w:rsidRPr="00FC4B8A" w:rsidRDefault="0023796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d</w:t>
      </w:r>
      <w:r w:rsidR="00FC4B8A">
        <w:rPr>
          <w:bCs/>
          <w:sz w:val="22"/>
          <w:szCs w:val="22"/>
        </w:rPr>
        <w:t xml:space="preserve">) </w:t>
      </w: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6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02-03-2.1-01 </w:t>
      </w:r>
      <w:r w:rsidRPr="00FC4B8A">
        <w:rPr>
          <w:rFonts w:eastAsia="Cambria"/>
          <w:color w:val="0E0E0E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color w:val="0E0E0E"/>
          <w:spacing w:val="21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przebudowa dwóch przepustów w leśnictwie Księży Las</w:t>
      </w:r>
    </w:p>
    <w:p w14:paraId="7C4D6694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40652B69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043F278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05DB108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4014BE6A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6D723F69" w14:textId="76D9C005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6F7822F8" w14:textId="572936B7" w:rsidR="0023796A" w:rsidRPr="00FC4B8A" w:rsidRDefault="0023796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e)</w:t>
      </w:r>
      <w:r w:rsidRPr="00FC4B8A">
        <w:rPr>
          <w:bCs/>
          <w:sz w:val="22"/>
          <w:szCs w:val="22"/>
        </w:rPr>
        <w:tab/>
        <w:t>Numer zadania 02-03-2.1.-02 — przebudowa brodu na cieku naturalnym w leśnictwie Strzybnica</w:t>
      </w:r>
    </w:p>
    <w:p w14:paraId="6EE26F9D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7FE0CD0C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6E273EAA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729C02F4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662A4CF0" w14:textId="7777777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17A1E61F" w14:textId="7FD68E97" w:rsidR="0023796A" w:rsidRPr="00FC4B8A" w:rsidRDefault="0023796A" w:rsidP="00FC4B8A">
      <w:pPr>
        <w:pStyle w:val="Akapitzlist"/>
        <w:spacing w:before="120"/>
        <w:ind w:left="36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3D2E4157" w14:textId="558F201E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f)</w:t>
      </w:r>
      <w:r w:rsidRPr="00FC4B8A">
        <w:rPr>
          <w:bCs/>
          <w:sz w:val="22"/>
          <w:szCs w:val="22"/>
        </w:rPr>
        <w:tab/>
      </w:r>
      <w:r w:rsidRPr="00FC4B8A">
        <w:rPr>
          <w:rFonts w:eastAsia="Cambria"/>
          <w:sz w:val="22"/>
          <w:szCs w:val="22"/>
          <w:lang w:eastAsia="en-US"/>
        </w:rPr>
        <w:t>Numer</w:t>
      </w:r>
      <w:r w:rsidRPr="00FC4B8A">
        <w:rPr>
          <w:rFonts w:eastAsia="Cambria"/>
          <w:spacing w:val="26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zadania</w:t>
      </w:r>
      <w:r w:rsidRPr="00FC4B8A">
        <w:rPr>
          <w:rFonts w:eastAsia="Cambria"/>
          <w:spacing w:val="25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 xml:space="preserve">02-03-2.1-03 </w:t>
      </w:r>
      <w:r w:rsidRPr="00FC4B8A">
        <w:rPr>
          <w:rFonts w:eastAsia="Cambria"/>
          <w:color w:val="0E0E0E"/>
          <w:w w:val="85"/>
          <w:sz w:val="22"/>
          <w:szCs w:val="22"/>
          <w:lang w:eastAsia="en-US"/>
        </w:rPr>
        <w:t>—</w:t>
      </w:r>
      <w:r w:rsidRPr="00FC4B8A">
        <w:rPr>
          <w:rFonts w:eastAsia="Cambria"/>
          <w:color w:val="0E0E0E"/>
          <w:spacing w:val="21"/>
          <w:sz w:val="22"/>
          <w:szCs w:val="22"/>
          <w:lang w:eastAsia="en-US"/>
        </w:rPr>
        <w:t xml:space="preserve"> </w:t>
      </w:r>
      <w:r w:rsidRPr="00FC4B8A">
        <w:rPr>
          <w:rFonts w:eastAsia="Cambria"/>
          <w:sz w:val="22"/>
          <w:szCs w:val="22"/>
          <w:lang w:eastAsia="en-US"/>
        </w:rPr>
        <w:t>przebudowa przepustu w leśnictwie Księży Las</w:t>
      </w:r>
    </w:p>
    <w:p w14:paraId="328D89F6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          </w:t>
      </w:r>
      <w:r w:rsidRPr="00FC4B8A">
        <w:rPr>
          <w:bCs/>
          <w:sz w:val="22"/>
          <w:szCs w:val="22"/>
        </w:rPr>
        <w:tab/>
        <w:t xml:space="preserve">za cenę brutto (wraz z podatkiem VAT): ...................…………………….zł </w:t>
      </w:r>
    </w:p>
    <w:p w14:paraId="7AF276A9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 </w:t>
      </w:r>
    </w:p>
    <w:p w14:paraId="42BF187F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w tym podatek VAT (23%)……. .........................................................zł</w:t>
      </w:r>
    </w:p>
    <w:p w14:paraId="381B9794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 xml:space="preserve">słownie złotych: ...................................................................... </w:t>
      </w:r>
    </w:p>
    <w:p w14:paraId="1592E1A2" w14:textId="77777777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</w:t>
      </w:r>
      <w:r w:rsidRPr="00FC4B8A">
        <w:rPr>
          <w:bCs/>
          <w:sz w:val="22"/>
          <w:szCs w:val="22"/>
        </w:rPr>
        <w:tab/>
        <w:t>wartość netto: .......................................................................................... zł</w:t>
      </w:r>
    </w:p>
    <w:p w14:paraId="6FF24858" w14:textId="3EE6C7A9" w:rsidR="00FC4B8A" w:rsidRPr="00FC4B8A" w:rsidRDefault="00FC4B8A" w:rsidP="00FC4B8A">
      <w:pPr>
        <w:spacing w:before="120"/>
        <w:jc w:val="both"/>
        <w:rPr>
          <w:bCs/>
          <w:sz w:val="22"/>
          <w:szCs w:val="22"/>
        </w:rPr>
      </w:pPr>
      <w:r w:rsidRPr="00FC4B8A">
        <w:rPr>
          <w:bCs/>
          <w:sz w:val="22"/>
          <w:szCs w:val="22"/>
        </w:rPr>
        <w:t xml:space="preserve">  </w:t>
      </w:r>
      <w:r w:rsidRPr="00FC4B8A">
        <w:rPr>
          <w:bCs/>
          <w:sz w:val="22"/>
          <w:szCs w:val="22"/>
        </w:rPr>
        <w:tab/>
        <w:t>słownie złotych: .......................................................................</w:t>
      </w:r>
    </w:p>
    <w:p w14:paraId="3B0C95DA" w14:textId="77777777" w:rsidR="0023796A" w:rsidRPr="00724296" w:rsidRDefault="0023796A" w:rsidP="0023796A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9452BCC" w14:textId="0A7A4BF7" w:rsidR="00F30DAA" w:rsidRPr="00724296" w:rsidRDefault="00F30DAA" w:rsidP="00F30DAA">
      <w:pPr>
        <w:pStyle w:val="Akapitzlist"/>
        <w:numPr>
          <w:ilvl w:val="0"/>
          <w:numId w:val="134"/>
        </w:num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Oświadczamy </w:t>
      </w:r>
      <w:r w:rsidR="001262E5">
        <w:rPr>
          <w:rFonts w:ascii="Arial" w:hAnsi="Arial" w:cs="Arial"/>
          <w:bCs/>
          <w:sz w:val="22"/>
          <w:szCs w:val="22"/>
        </w:rPr>
        <w:t>że</w:t>
      </w:r>
      <w:r w:rsidRPr="00724296">
        <w:rPr>
          <w:rFonts w:ascii="Arial" w:hAnsi="Arial" w:cs="Arial"/>
          <w:bCs/>
          <w:sz w:val="22"/>
          <w:szCs w:val="22"/>
        </w:rPr>
        <w:t>, osobą która będzie p</w:t>
      </w:r>
      <w:r w:rsidR="0070287C">
        <w:rPr>
          <w:rFonts w:ascii="Arial" w:hAnsi="Arial" w:cs="Arial"/>
          <w:bCs/>
          <w:sz w:val="22"/>
          <w:szCs w:val="22"/>
        </w:rPr>
        <w:t>ełnić funkcję inspektora nadzoru</w:t>
      </w:r>
      <w:r w:rsidR="00724296">
        <w:rPr>
          <w:rFonts w:ascii="Arial" w:hAnsi="Arial" w:cs="Arial"/>
          <w:bCs/>
          <w:sz w:val="22"/>
          <w:szCs w:val="22"/>
        </w:rPr>
        <w:t xml:space="preserve"> </w:t>
      </w:r>
      <w:r w:rsidR="001262E5">
        <w:rPr>
          <w:rFonts w:ascii="Arial" w:hAnsi="Arial" w:cs="Arial"/>
          <w:bCs/>
          <w:sz w:val="22"/>
          <w:szCs w:val="22"/>
        </w:rPr>
        <w:t xml:space="preserve">………… </w:t>
      </w:r>
      <w:r w:rsidR="00564E2C">
        <w:rPr>
          <w:rFonts w:ascii="Arial" w:hAnsi="Arial" w:cs="Arial"/>
          <w:bCs/>
          <w:sz w:val="22"/>
          <w:szCs w:val="22"/>
        </w:rPr>
        <w:t>…………………….</w:t>
      </w:r>
      <w:r w:rsidR="001262E5">
        <w:rPr>
          <w:rFonts w:ascii="Arial" w:hAnsi="Arial" w:cs="Arial"/>
          <w:bCs/>
          <w:sz w:val="22"/>
          <w:szCs w:val="22"/>
        </w:rPr>
        <w:t xml:space="preserve"> </w:t>
      </w:r>
      <w:r w:rsidR="0070287C">
        <w:rPr>
          <w:rFonts w:ascii="Arial" w:hAnsi="Arial" w:cs="Arial"/>
          <w:bCs/>
          <w:sz w:val="22"/>
          <w:szCs w:val="22"/>
        </w:rPr>
        <w:t>(imię i nazwisko) posiada uprawnienia ………………………</w:t>
      </w:r>
    </w:p>
    <w:p w14:paraId="3163AABA" w14:textId="6CD1D5D4" w:rsidR="00F30DAA" w:rsidRPr="00724296" w:rsidRDefault="00F30DAA" w:rsidP="00564E2C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>Który</w:t>
      </w:r>
      <w:r w:rsidR="001262E5">
        <w:rPr>
          <w:rFonts w:ascii="Arial" w:hAnsi="Arial" w:cs="Arial"/>
          <w:bCs/>
          <w:sz w:val="22"/>
          <w:szCs w:val="22"/>
        </w:rPr>
        <w:t>/a</w:t>
      </w:r>
      <w:r w:rsidRPr="00724296">
        <w:rPr>
          <w:rFonts w:ascii="Arial" w:hAnsi="Arial" w:cs="Arial"/>
          <w:bCs/>
          <w:sz w:val="22"/>
          <w:szCs w:val="22"/>
        </w:rPr>
        <w:t xml:space="preserve"> posiada doświadczenie </w:t>
      </w:r>
      <w:r w:rsidR="00AE6E1B">
        <w:rPr>
          <w:rFonts w:ascii="Arial" w:hAnsi="Arial" w:cs="Arial"/>
          <w:bCs/>
          <w:sz w:val="22"/>
          <w:szCs w:val="22"/>
        </w:rPr>
        <w:t>- uzyskane w okresie ostatnich ………..</w:t>
      </w:r>
      <w:r w:rsidR="0070287C">
        <w:rPr>
          <w:rFonts w:ascii="Arial" w:hAnsi="Arial" w:cs="Arial"/>
          <w:bCs/>
          <w:sz w:val="22"/>
          <w:szCs w:val="22"/>
        </w:rPr>
        <w:t xml:space="preserve">lat na stanowisku inspektora nadzoru </w:t>
      </w:r>
      <w:r w:rsidRPr="00724296">
        <w:rPr>
          <w:rFonts w:ascii="Arial" w:hAnsi="Arial" w:cs="Arial"/>
          <w:bCs/>
          <w:sz w:val="22"/>
          <w:szCs w:val="22"/>
        </w:rPr>
        <w:t>ww</w:t>
      </w:r>
      <w:r w:rsidR="00403CA6">
        <w:rPr>
          <w:rFonts w:ascii="Arial" w:hAnsi="Arial" w:cs="Arial"/>
          <w:bCs/>
          <w:sz w:val="22"/>
          <w:szCs w:val="22"/>
        </w:rPr>
        <w:t>.</w:t>
      </w:r>
      <w:r w:rsidR="007D383F" w:rsidRPr="00724296">
        <w:rPr>
          <w:rFonts w:ascii="Arial" w:hAnsi="Arial" w:cs="Arial"/>
          <w:bCs/>
          <w:sz w:val="22"/>
          <w:szCs w:val="22"/>
        </w:rPr>
        <w:t xml:space="preserve"> branży</w:t>
      </w:r>
      <w:r w:rsidRPr="00724296">
        <w:rPr>
          <w:rFonts w:ascii="Arial" w:hAnsi="Arial" w:cs="Arial"/>
          <w:bCs/>
          <w:sz w:val="22"/>
          <w:szCs w:val="22"/>
        </w:rPr>
        <w:t>, któr</w:t>
      </w:r>
      <w:r w:rsidR="001262E5">
        <w:rPr>
          <w:rFonts w:ascii="Arial" w:hAnsi="Arial" w:cs="Arial"/>
          <w:bCs/>
          <w:sz w:val="22"/>
          <w:szCs w:val="22"/>
        </w:rPr>
        <w:t>y/</w:t>
      </w:r>
      <w:r w:rsidRPr="00724296">
        <w:rPr>
          <w:rFonts w:ascii="Arial" w:hAnsi="Arial" w:cs="Arial"/>
          <w:bCs/>
          <w:sz w:val="22"/>
          <w:szCs w:val="22"/>
        </w:rPr>
        <w:t>a wykona</w:t>
      </w:r>
      <w:r w:rsidR="001262E5">
        <w:rPr>
          <w:rFonts w:ascii="Arial" w:hAnsi="Arial" w:cs="Arial"/>
          <w:bCs/>
          <w:sz w:val="22"/>
          <w:szCs w:val="22"/>
        </w:rPr>
        <w:t>/</w:t>
      </w:r>
      <w:proofErr w:type="spellStart"/>
      <w:r w:rsidRPr="00724296">
        <w:rPr>
          <w:rFonts w:ascii="Arial" w:hAnsi="Arial" w:cs="Arial"/>
          <w:bCs/>
          <w:sz w:val="22"/>
          <w:szCs w:val="22"/>
        </w:rPr>
        <w:t>ła</w:t>
      </w:r>
      <w:proofErr w:type="spellEnd"/>
      <w:r w:rsidRPr="00724296">
        <w:rPr>
          <w:rFonts w:ascii="Arial" w:hAnsi="Arial" w:cs="Arial"/>
          <w:bCs/>
          <w:sz w:val="22"/>
          <w:szCs w:val="22"/>
        </w:rPr>
        <w:t xml:space="preserve"> co najmniej </w:t>
      </w:r>
      <w:r w:rsidR="001262E5">
        <w:rPr>
          <w:rFonts w:ascii="Arial" w:hAnsi="Arial" w:cs="Arial"/>
          <w:bCs/>
          <w:sz w:val="22"/>
          <w:szCs w:val="22"/>
        </w:rPr>
        <w:t xml:space="preserve">………………. </w:t>
      </w:r>
      <w:r w:rsidR="00AE6E1B">
        <w:rPr>
          <w:rFonts w:ascii="Arial" w:hAnsi="Arial" w:cs="Arial"/>
          <w:bCs/>
          <w:sz w:val="22"/>
          <w:szCs w:val="22"/>
        </w:rPr>
        <w:t xml:space="preserve">Nadzorów </w:t>
      </w:r>
      <w:r w:rsidR="00564E2C">
        <w:rPr>
          <w:rFonts w:ascii="Arial" w:hAnsi="Arial" w:cs="Arial"/>
          <w:bCs/>
          <w:sz w:val="22"/>
          <w:szCs w:val="22"/>
        </w:rPr>
        <w:t xml:space="preserve">o których mowa w 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pkt</w:t>
      </w:r>
      <w:r w:rsidR="008E718F" w:rsidRPr="008E718F">
        <w:rPr>
          <w:rFonts w:ascii="Arial" w:hAnsi="Arial" w:cs="Arial"/>
          <w:b/>
          <w:bCs/>
          <w:sz w:val="22"/>
          <w:szCs w:val="22"/>
        </w:rPr>
        <w:t>. 16.</w:t>
      </w:r>
      <w:r w:rsidR="00564E2C" w:rsidRPr="008E718F">
        <w:rPr>
          <w:rFonts w:ascii="Arial" w:hAnsi="Arial" w:cs="Arial"/>
          <w:b/>
          <w:bCs/>
          <w:sz w:val="22"/>
          <w:szCs w:val="22"/>
        </w:rPr>
        <w:t>SWZ</w:t>
      </w:r>
      <w:r w:rsidR="00B07351" w:rsidRPr="008E718F">
        <w:rPr>
          <w:rFonts w:ascii="Arial" w:hAnsi="Arial" w:cs="Arial"/>
          <w:b/>
          <w:bCs/>
          <w:sz w:val="22"/>
          <w:szCs w:val="22"/>
        </w:rPr>
        <w:t>.</w:t>
      </w:r>
    </w:p>
    <w:p w14:paraId="73528E18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p w14:paraId="5A47DF84" w14:textId="58898E00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W</w:t>
      </w:r>
      <w:r w:rsidR="00AE6E1B">
        <w:rPr>
          <w:rFonts w:ascii="Arial" w:hAnsi="Arial" w:cs="Arial"/>
          <w:bCs/>
          <w:sz w:val="22"/>
          <w:szCs w:val="22"/>
        </w:rPr>
        <w:t>ykaz sprawowanych nadzorów</w:t>
      </w:r>
      <w:bookmarkStart w:id="1" w:name="_GoBack"/>
      <w:bookmarkEnd w:id="1"/>
    </w:p>
    <w:p w14:paraId="491EE8E7" w14:textId="77777777" w:rsidR="007D383F" w:rsidRPr="00724296" w:rsidRDefault="007D383F" w:rsidP="007D383F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Ind w:w="1068" w:type="dxa"/>
        <w:tblLook w:val="04A0" w:firstRow="1" w:lastRow="0" w:firstColumn="1" w:lastColumn="0" w:noHBand="0" w:noVBand="1"/>
      </w:tblPr>
      <w:tblGrid>
        <w:gridCol w:w="453"/>
        <w:gridCol w:w="2499"/>
        <w:gridCol w:w="2080"/>
        <w:gridCol w:w="1484"/>
        <w:gridCol w:w="1701"/>
      </w:tblGrid>
      <w:tr w:rsidR="007D383F" w:rsidRPr="00724296" w14:paraId="732549B5" w14:textId="77777777" w:rsidTr="00403CA6">
        <w:tc>
          <w:tcPr>
            <w:tcW w:w="487" w:type="dxa"/>
          </w:tcPr>
          <w:p w14:paraId="23CA4674" w14:textId="5F933080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4394" w:type="dxa"/>
          </w:tcPr>
          <w:p w14:paraId="21FD9AC5" w14:textId="2B8895FD" w:rsidR="007D383F" w:rsidRPr="00711334" w:rsidRDefault="00983712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zrealizowanego nadzoru</w:t>
            </w:r>
            <w:r w:rsidR="007D383F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przez ww</w:t>
            </w:r>
            <w:r w:rsidR="00403CA6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inspektora</w:t>
            </w:r>
          </w:p>
        </w:tc>
        <w:tc>
          <w:tcPr>
            <w:tcW w:w="3260" w:type="dxa"/>
          </w:tcPr>
          <w:p w14:paraId="19274E1C" w14:textId="08F75C7B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Opis </w:t>
            </w:r>
            <w:r w:rsidR="001262E5" w:rsidRPr="007113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zadania </w:t>
            </w:r>
            <w:r w:rsidR="00983712">
              <w:rPr>
                <w:rFonts w:ascii="Arial" w:hAnsi="Arial" w:cs="Arial"/>
                <w:b/>
                <w:bCs/>
                <w:sz w:val="18"/>
                <w:szCs w:val="18"/>
              </w:rPr>
              <w:t>objętego zrealizowanym nadzorem</w:t>
            </w:r>
          </w:p>
        </w:tc>
        <w:tc>
          <w:tcPr>
            <w:tcW w:w="2175" w:type="dxa"/>
          </w:tcPr>
          <w:p w14:paraId="13EC5A25" w14:textId="52B67F64" w:rsidR="007D383F" w:rsidRPr="00711334" w:rsidRDefault="00403CA6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Dat</w:t>
            </w:r>
            <w:r w:rsidR="00983712">
              <w:rPr>
                <w:rFonts w:ascii="Arial" w:hAnsi="Arial" w:cs="Arial"/>
                <w:b/>
                <w:bCs/>
                <w:sz w:val="18"/>
                <w:szCs w:val="18"/>
              </w:rPr>
              <w:t>a wykonania nadzoru</w:t>
            </w:r>
          </w:p>
        </w:tc>
        <w:tc>
          <w:tcPr>
            <w:tcW w:w="2645" w:type="dxa"/>
          </w:tcPr>
          <w:p w14:paraId="6D4B0C57" w14:textId="43FCBE9B" w:rsidR="007D383F" w:rsidRPr="00711334" w:rsidRDefault="007D383F" w:rsidP="00711334">
            <w:pPr>
              <w:pStyle w:val="Akapitzlist"/>
              <w:spacing w:before="12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11334">
              <w:rPr>
                <w:rFonts w:ascii="Arial" w:hAnsi="Arial" w:cs="Arial"/>
                <w:b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D383F" w:rsidRPr="00724296" w14:paraId="6444D72F" w14:textId="77777777" w:rsidTr="00403CA6">
        <w:tc>
          <w:tcPr>
            <w:tcW w:w="487" w:type="dxa"/>
          </w:tcPr>
          <w:p w14:paraId="788998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1A7327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648548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FE084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337F1D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D651219" w14:textId="77777777" w:rsidTr="00403CA6">
        <w:tc>
          <w:tcPr>
            <w:tcW w:w="487" w:type="dxa"/>
          </w:tcPr>
          <w:p w14:paraId="4000145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E1A42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129C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05B928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4110E7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4128B3D2" w14:textId="77777777" w:rsidTr="00403CA6">
        <w:tc>
          <w:tcPr>
            <w:tcW w:w="487" w:type="dxa"/>
          </w:tcPr>
          <w:p w14:paraId="19741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6C8B0C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C32A0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D406EA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BE1D15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2C6F4861" w14:textId="77777777" w:rsidTr="00403CA6">
        <w:tc>
          <w:tcPr>
            <w:tcW w:w="487" w:type="dxa"/>
          </w:tcPr>
          <w:p w14:paraId="5187687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2C05E2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38E8B05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1C2FAD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01CD04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A757629" w14:textId="77777777" w:rsidTr="00403CA6">
        <w:tc>
          <w:tcPr>
            <w:tcW w:w="487" w:type="dxa"/>
          </w:tcPr>
          <w:p w14:paraId="44386C2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99255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53AAEB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174E2F4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D7772A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5FBCD049" w14:textId="77777777" w:rsidTr="00403CA6">
        <w:tc>
          <w:tcPr>
            <w:tcW w:w="487" w:type="dxa"/>
          </w:tcPr>
          <w:p w14:paraId="6742DD6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0B34C8CF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30861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73913D18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25E1BA8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0343A19" w14:textId="77777777" w:rsidTr="00403CA6">
        <w:tc>
          <w:tcPr>
            <w:tcW w:w="487" w:type="dxa"/>
          </w:tcPr>
          <w:p w14:paraId="698F7029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CEC77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DC6C94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E250A66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1E0CE83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E815504" w14:textId="77777777" w:rsidTr="00403CA6">
        <w:tc>
          <w:tcPr>
            <w:tcW w:w="487" w:type="dxa"/>
          </w:tcPr>
          <w:p w14:paraId="1EA5C7E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58F35F8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BA3CF9A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266004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C98019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7D2059FD" w14:textId="77777777" w:rsidTr="00403CA6">
        <w:tc>
          <w:tcPr>
            <w:tcW w:w="487" w:type="dxa"/>
          </w:tcPr>
          <w:p w14:paraId="42A77AE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21F07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6712E031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5A2FA5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70E4305D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04F8E5BF" w14:textId="77777777" w:rsidTr="00403CA6">
        <w:tc>
          <w:tcPr>
            <w:tcW w:w="487" w:type="dxa"/>
          </w:tcPr>
          <w:p w14:paraId="5D294900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3E27C37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2C3FD14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63D0E3D2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5FC0DD5B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D383F" w:rsidRPr="00724296" w14:paraId="36DA3D5A" w14:textId="77777777" w:rsidTr="00403CA6">
        <w:tc>
          <w:tcPr>
            <w:tcW w:w="487" w:type="dxa"/>
          </w:tcPr>
          <w:p w14:paraId="5B928343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C287FE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7E7EF45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75" w:type="dxa"/>
          </w:tcPr>
          <w:p w14:paraId="07D2F54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45" w:type="dxa"/>
          </w:tcPr>
          <w:p w14:paraId="4319262C" w14:textId="77777777" w:rsidR="007D383F" w:rsidRPr="00724296" w:rsidRDefault="007D383F" w:rsidP="007D383F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19DF353" w14:textId="05197ABA" w:rsidR="00F30DAA" w:rsidRPr="00724296" w:rsidRDefault="007D383F" w:rsidP="007D383F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 </w:t>
      </w:r>
      <w:r w:rsidRPr="00724296">
        <w:rPr>
          <w:rFonts w:ascii="Arial" w:hAnsi="Arial" w:cs="Arial"/>
          <w:bCs/>
          <w:i/>
          <w:iCs/>
        </w:rPr>
        <w:t xml:space="preserve">Należy </w:t>
      </w:r>
      <w:r w:rsidR="00983712">
        <w:rPr>
          <w:rFonts w:ascii="Arial" w:hAnsi="Arial" w:cs="Arial"/>
          <w:bCs/>
          <w:i/>
          <w:iCs/>
        </w:rPr>
        <w:t>wskazać doświadczenie inspektor</w:t>
      </w:r>
      <w:r w:rsidRPr="00724296">
        <w:rPr>
          <w:rFonts w:ascii="Arial" w:hAnsi="Arial" w:cs="Arial"/>
          <w:bCs/>
          <w:i/>
          <w:iCs/>
        </w:rPr>
        <w:t>a</w:t>
      </w:r>
      <w:r w:rsidR="00983712">
        <w:rPr>
          <w:rFonts w:ascii="Arial" w:hAnsi="Arial" w:cs="Arial"/>
          <w:bCs/>
          <w:i/>
          <w:iCs/>
        </w:rPr>
        <w:t xml:space="preserve"> nadzoru</w:t>
      </w:r>
      <w:r w:rsidRPr="00724296">
        <w:rPr>
          <w:rFonts w:ascii="Arial" w:hAnsi="Arial" w:cs="Arial"/>
          <w:bCs/>
          <w:i/>
          <w:iCs/>
        </w:rPr>
        <w:t xml:space="preserve"> określone postanowieniami punktu 16. SWZ</w:t>
      </w:r>
      <w:r w:rsidRPr="00724296">
        <w:rPr>
          <w:rFonts w:ascii="Arial" w:hAnsi="Arial" w:cs="Arial"/>
          <w:bCs/>
        </w:rPr>
        <w:t xml:space="preserve"> </w:t>
      </w:r>
    </w:p>
    <w:p w14:paraId="033D64F0" w14:textId="77777777" w:rsidR="00F30DAA" w:rsidRPr="00724296" w:rsidRDefault="00F30DAA" w:rsidP="00F30D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27FDE6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Informujemy, że wybór oferty </w:t>
      </w:r>
      <w:r w:rsidRPr="00724296">
        <w:rPr>
          <w:rFonts w:ascii="Arial" w:hAnsi="Arial" w:cs="Arial"/>
          <w:b/>
          <w:sz w:val="22"/>
          <w:szCs w:val="22"/>
        </w:rPr>
        <w:t>nie będzie/będzie*</w:t>
      </w:r>
      <w:r w:rsidRPr="00724296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27AA661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</w:t>
      </w:r>
      <w:r w:rsidR="004C6F66">
        <w:rPr>
          <w:rFonts w:ascii="Arial" w:hAnsi="Arial" w:cs="Arial"/>
          <w:bCs/>
          <w:sz w:val="22"/>
          <w:szCs w:val="22"/>
        </w:rPr>
        <w:t>………………………………</w:t>
      </w:r>
      <w:r w:rsidRPr="00724296">
        <w:rPr>
          <w:rFonts w:ascii="Arial" w:hAnsi="Arial" w:cs="Arial"/>
          <w:bCs/>
          <w:sz w:val="22"/>
          <w:szCs w:val="22"/>
        </w:rPr>
        <w:t xml:space="preserve"> PLN.</w:t>
      </w:r>
    </w:p>
    <w:p w14:paraId="27D95FCC" w14:textId="6142DB3A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724296">
        <w:rPr>
          <w:rFonts w:ascii="Arial" w:hAnsi="Arial" w:cs="Arial"/>
          <w:bCs/>
          <w:sz w:val="22"/>
          <w:szCs w:val="22"/>
        </w:rPr>
        <w:t>………</w:t>
      </w:r>
      <w:r w:rsidR="00F54E9D" w:rsidRPr="00724296">
        <w:rPr>
          <w:rFonts w:ascii="Arial" w:hAnsi="Arial" w:cs="Arial"/>
          <w:bCs/>
          <w:sz w:val="22"/>
          <w:szCs w:val="22"/>
        </w:rPr>
        <w:t xml:space="preserve"> %</w:t>
      </w:r>
    </w:p>
    <w:p w14:paraId="593CCD87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4.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</w:t>
      </w:r>
      <w:r w:rsidRPr="00724296">
        <w:rPr>
          <w:rFonts w:ascii="Arial" w:hAnsi="Arial" w:cs="Arial"/>
          <w:bCs/>
          <w:sz w:val="22"/>
          <w:szCs w:val="22"/>
        </w:rPr>
        <w:lastRenderedPageBreak/>
        <w:t>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5. 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6. </w:t>
      </w:r>
      <w:r w:rsidRPr="00724296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2"/>
        <w:gridCol w:w="4359"/>
      </w:tblGrid>
      <w:tr w:rsidR="001E6C0A" w:rsidRPr="00724296" w14:paraId="34410FB3" w14:textId="77777777" w:rsidTr="00B545F4">
        <w:tc>
          <w:tcPr>
            <w:tcW w:w="6379" w:type="dxa"/>
          </w:tcPr>
          <w:p w14:paraId="466103EA" w14:textId="77777777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559DA5C0" w:rsidR="001E6C0A" w:rsidRPr="00724296" w:rsidRDefault="001E6C0A" w:rsidP="00F464B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="0072123F">
              <w:rPr>
                <w:rFonts w:ascii="Arial" w:hAnsi="Arial" w:cs="Arial"/>
                <w:bCs/>
              </w:rPr>
              <w:t xml:space="preserve"> (etap)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1E6C0A" w:rsidRPr="0072429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E6C0A" w:rsidRPr="00724296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Pr="00724296" w:rsidRDefault="001E6C0A" w:rsidP="00F464B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Pr="00724296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7.</w:t>
      </w:r>
      <w:r w:rsidRPr="00724296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24296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24296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4C6F66" w:rsidRPr="00724296" w14:paraId="5576DA22" w14:textId="77777777" w:rsidTr="004C6F66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BA29C96" w14:textId="77777777" w:rsidR="004C6F66" w:rsidRPr="00724296" w:rsidRDefault="004C6F66" w:rsidP="004C6F66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lastRenderedPageBreak/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85DE715" w14:textId="77777777" w:rsidR="004C6F66" w:rsidRPr="00724296" w:rsidRDefault="004C6F66" w:rsidP="004C6F66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4C6F66" w:rsidRPr="00724296" w14:paraId="7A9943BD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2B75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10E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43A0AC2A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9C39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C91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2702C900" w14:textId="77777777" w:rsidTr="004C6F66">
        <w:trPr>
          <w:trHeight w:val="70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99E8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1A2B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C6F66" w:rsidRPr="00724296" w14:paraId="69695E21" w14:textId="77777777" w:rsidTr="004C6F66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D5A0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1FAE" w14:textId="77777777" w:rsidR="004C6F66" w:rsidRPr="00724296" w:rsidRDefault="004C6F66" w:rsidP="004C6F66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E5CA732" w14:textId="77777777" w:rsidR="00B545F4" w:rsidRPr="00724296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2A6FF2E" w14:textId="77777777" w:rsidR="00A07B06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Pr="00724296" w:rsidRDefault="001E6C0A" w:rsidP="00FB5578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724296" w:rsidRDefault="001E6C0A" w:rsidP="00A07B06">
      <w:pPr>
        <w:spacing w:before="120"/>
        <w:ind w:left="709" w:hanging="1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9.</w:t>
      </w:r>
      <w:r w:rsidRPr="00724296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724296" w:rsidRDefault="001E6C0A" w:rsidP="001E6C0A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</w:rPr>
        <w:t>10.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Pr="00724296" w:rsidRDefault="001E6C0A" w:rsidP="001E6C0A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11.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724296" w:rsidRDefault="001E6C0A" w:rsidP="001E6C0A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t>12.</w:t>
      </w:r>
      <w:r w:rsidRPr="00724296">
        <w:rPr>
          <w:rFonts w:ascii="Arial" w:hAnsi="Arial" w:cs="Arial"/>
          <w:sz w:val="22"/>
          <w:szCs w:val="22"/>
          <w:lang w:eastAsia="pl-PL"/>
        </w:rPr>
        <w:tab/>
        <w:t>Oświadczamy, że Wykonawca jest</w:t>
      </w:r>
      <w:r w:rsidR="00787A89" w:rsidRPr="00724296">
        <w:rPr>
          <w:rFonts w:ascii="Arial" w:hAnsi="Arial" w:cs="Arial"/>
          <w:sz w:val="22"/>
          <w:szCs w:val="22"/>
          <w:lang w:eastAsia="pl-PL"/>
        </w:rPr>
        <w:t xml:space="preserve"> (proszę zaznaczyć właściwe)</w:t>
      </w:r>
      <w:r w:rsidRPr="00724296">
        <w:rPr>
          <w:rFonts w:ascii="Arial" w:hAnsi="Arial" w:cs="Arial"/>
          <w:sz w:val="22"/>
          <w:szCs w:val="22"/>
          <w:lang w:eastAsia="pl-PL"/>
        </w:rPr>
        <w:t>:</w:t>
      </w:r>
    </w:p>
    <w:p w14:paraId="70686FED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24296">
        <w:rPr>
          <w:rFonts w:ascii="Arial" w:hAnsi="Arial" w:cs="Arial"/>
          <w:sz w:val="22"/>
          <w:szCs w:val="22"/>
          <w:lang w:eastAsia="pl-PL"/>
        </w:rPr>
        <w:lastRenderedPageBreak/>
        <w:sym w:font="Wingdings" w:char="F071"/>
      </w:r>
      <w:r w:rsidRPr="00724296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724296" w:rsidRDefault="001E6C0A" w:rsidP="001E6C0A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24296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24296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Pr="00724296" w:rsidRDefault="001E6C0A" w:rsidP="001E6C0A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13.</w:t>
      </w:r>
      <w:r w:rsidRPr="00724296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82BD0F9" w14:textId="08A5EE89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3FCC29D" w14:textId="7D520801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2C2D8ED" w14:textId="623E927E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7808D868" w14:textId="68596274" w:rsidR="001E6C0A" w:rsidRPr="00724296" w:rsidRDefault="001E6C0A" w:rsidP="001E6C0A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17261FDA" w14:textId="77777777" w:rsidR="001E6C0A" w:rsidRPr="00724296" w:rsidRDefault="001E6C0A" w:rsidP="00D3525B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A0B4B4" w14:textId="77777777" w:rsidR="001E6C0A" w:rsidRPr="00724296" w:rsidRDefault="001E6C0A" w:rsidP="001E6C0A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2" w:name="_Hlk43743063"/>
      <w:r w:rsidRPr="00724296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3" w:name="_Hlk43743043"/>
      <w:r w:rsidRPr="00724296">
        <w:rPr>
          <w:rFonts w:ascii="Arial" w:hAnsi="Arial" w:cs="Arial"/>
          <w:bCs/>
          <w:sz w:val="22"/>
          <w:szCs w:val="22"/>
        </w:rPr>
        <w:br/>
        <w:t>(podpis)</w:t>
      </w:r>
    </w:p>
    <w:p w14:paraId="2C41344F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C808926" w14:textId="6CBCFA65" w:rsidR="001E6C0A" w:rsidRPr="00724296" w:rsidRDefault="001E6C0A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72429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724296">
        <w:rPr>
          <w:rFonts w:ascii="Arial" w:hAnsi="Arial" w:cs="Arial"/>
          <w:bCs/>
          <w:i/>
          <w:sz w:val="22"/>
          <w:szCs w:val="22"/>
        </w:rPr>
        <w:tab/>
      </w:r>
      <w:r w:rsidRPr="00724296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24296">
        <w:rPr>
          <w:rFonts w:ascii="Arial" w:hAnsi="Arial" w:cs="Arial"/>
          <w:bCs/>
          <w:i/>
          <w:sz w:val="22"/>
          <w:szCs w:val="22"/>
        </w:rPr>
        <w:br/>
        <w:t>kwalifikowanym podpisem elektronicznym</w:t>
      </w:r>
      <w:bookmarkEnd w:id="3"/>
      <w:r w:rsidRPr="00724296">
        <w:rPr>
          <w:rFonts w:ascii="Arial" w:hAnsi="Arial" w:cs="Arial"/>
          <w:bCs/>
          <w:i/>
          <w:sz w:val="22"/>
          <w:szCs w:val="22"/>
        </w:rPr>
        <w:t>)</w:t>
      </w:r>
    </w:p>
    <w:p w14:paraId="28DEDB6B" w14:textId="6FB0A766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6712D430" w14:textId="77777777" w:rsidR="00A07B06" w:rsidRPr="00724296" w:rsidRDefault="00A07B06" w:rsidP="001E6C0A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Pr="00724296" w:rsidRDefault="001E6C0A" w:rsidP="001E6C0A">
      <w:pPr>
        <w:spacing w:before="120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1E6C0A" w:rsidRPr="00724296" w:rsidSect="001262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code="9"/>
      <w:pgMar w:top="1386" w:right="1418" w:bottom="11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4376D" w14:textId="77777777" w:rsidR="00BB526C" w:rsidRDefault="00BB526C">
      <w:r>
        <w:separator/>
      </w:r>
    </w:p>
  </w:endnote>
  <w:endnote w:type="continuationSeparator" w:id="0">
    <w:p w14:paraId="58F89B11" w14:textId="77777777" w:rsidR="00BB526C" w:rsidRDefault="00BB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A37D82D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E6E1B">
      <w:rPr>
        <w:rFonts w:ascii="Cambria" w:hAnsi="Cambria"/>
        <w:noProof/>
      </w:rPr>
      <w:t>3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80E1A" w14:textId="77777777" w:rsidR="00BB526C" w:rsidRDefault="00BB526C">
      <w:r>
        <w:separator/>
      </w:r>
    </w:p>
  </w:footnote>
  <w:footnote w:type="continuationSeparator" w:id="0">
    <w:p w14:paraId="597DC5D9" w14:textId="77777777" w:rsidR="00BB526C" w:rsidRDefault="00BB526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26B17"/>
    <w:multiLevelType w:val="hybridMultilevel"/>
    <w:tmpl w:val="E2D0D4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8"/>
  </w:num>
  <w:num w:numId="6">
    <w:abstractNumId w:val="120"/>
  </w:num>
  <w:num w:numId="7">
    <w:abstractNumId w:val="60"/>
  </w:num>
  <w:num w:numId="8">
    <w:abstractNumId w:val="89"/>
  </w:num>
  <w:num w:numId="9">
    <w:abstractNumId w:val="63"/>
  </w:num>
  <w:num w:numId="10">
    <w:abstractNumId w:val="0"/>
  </w:num>
  <w:num w:numId="11">
    <w:abstractNumId w:val="92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7"/>
  </w:num>
  <w:num w:numId="20">
    <w:abstractNumId w:val="102"/>
  </w:num>
  <w:num w:numId="21">
    <w:abstractNumId w:val="41"/>
  </w:num>
  <w:num w:numId="22">
    <w:abstractNumId w:val="69"/>
  </w:num>
  <w:num w:numId="23">
    <w:abstractNumId w:val="58"/>
  </w:num>
  <w:num w:numId="24">
    <w:abstractNumId w:val="105"/>
  </w:num>
  <w:num w:numId="25">
    <w:abstractNumId w:val="124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4"/>
  </w:num>
  <w:num w:numId="37">
    <w:abstractNumId w:val="78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1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8"/>
  </w:num>
  <w:num w:numId="66">
    <w:abstractNumId w:val="73"/>
  </w:num>
  <w:num w:numId="67">
    <w:abstractNumId w:val="106"/>
  </w:num>
  <w:num w:numId="68">
    <w:abstractNumId w:val="47"/>
  </w:num>
  <w:num w:numId="69">
    <w:abstractNumId w:val="141"/>
  </w:num>
  <w:num w:numId="70">
    <w:abstractNumId w:val="140"/>
  </w:num>
  <w:num w:numId="71">
    <w:abstractNumId w:val="90"/>
  </w:num>
  <w:num w:numId="72">
    <w:abstractNumId w:val="80"/>
  </w:num>
  <w:num w:numId="73">
    <w:abstractNumId w:val="83"/>
  </w:num>
  <w:num w:numId="74">
    <w:abstractNumId w:val="65"/>
  </w:num>
  <w:num w:numId="75">
    <w:abstractNumId w:val="71"/>
  </w:num>
  <w:num w:numId="76">
    <w:abstractNumId w:val="116"/>
  </w:num>
  <w:num w:numId="77">
    <w:abstractNumId w:val="98"/>
  </w:num>
  <w:num w:numId="78">
    <w:abstractNumId w:val="143"/>
  </w:num>
  <w:num w:numId="79">
    <w:abstractNumId w:val="132"/>
  </w:num>
  <w:num w:numId="80">
    <w:abstractNumId w:val="109"/>
  </w:num>
  <w:num w:numId="81">
    <w:abstractNumId w:val="119"/>
  </w:num>
  <w:num w:numId="82">
    <w:abstractNumId w:val="142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8"/>
  </w:num>
  <w:num w:numId="88">
    <w:abstractNumId w:val="54"/>
  </w:num>
  <w:num w:numId="89">
    <w:abstractNumId w:val="67"/>
  </w:num>
  <w:num w:numId="90">
    <w:abstractNumId w:val="97"/>
  </w:num>
  <w:num w:numId="91">
    <w:abstractNumId w:val="56"/>
  </w:num>
  <w:num w:numId="92">
    <w:abstractNumId w:val="75"/>
  </w:num>
  <w:num w:numId="93">
    <w:abstractNumId w:val="64"/>
  </w:num>
  <w:num w:numId="94">
    <w:abstractNumId w:val="40"/>
  </w:num>
  <w:num w:numId="95">
    <w:abstractNumId w:val="127"/>
  </w:num>
  <w:num w:numId="96">
    <w:abstractNumId w:val="111"/>
  </w:num>
  <w:num w:numId="97">
    <w:abstractNumId w:val="74"/>
  </w:num>
  <w:num w:numId="98">
    <w:abstractNumId w:val="59"/>
  </w:num>
  <w:num w:numId="99">
    <w:abstractNumId w:val="76"/>
  </w:num>
  <w:num w:numId="100">
    <w:abstractNumId w:val="126"/>
  </w:num>
  <w:num w:numId="101">
    <w:abstractNumId w:val="139"/>
  </w:num>
  <w:num w:numId="102">
    <w:abstractNumId w:val="123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0"/>
  </w:num>
  <w:num w:numId="112">
    <w:abstractNumId w:val="62"/>
  </w:num>
  <w:num w:numId="113">
    <w:abstractNumId w:val="114"/>
  </w:num>
  <w:num w:numId="114">
    <w:abstractNumId w:val="128"/>
  </w:num>
  <w:num w:numId="115">
    <w:abstractNumId w:val="46"/>
  </w:num>
  <w:num w:numId="116">
    <w:abstractNumId w:val="101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6"/>
  </w:num>
  <w:num w:numId="133">
    <w:abstractNumId w:val="77"/>
  </w:num>
  <w:num w:numId="134">
    <w:abstractNumId w:val="118"/>
  </w:num>
  <w:num w:numId="135">
    <w:abstractNumId w:val="70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07BF9"/>
    <w:rsid w:val="00011C75"/>
    <w:rsid w:val="0001289D"/>
    <w:rsid w:val="00015128"/>
    <w:rsid w:val="000153E5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6B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4FE0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2E5"/>
    <w:rsid w:val="00126835"/>
    <w:rsid w:val="00126963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4B45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3796A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AE1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36BF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CA6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2477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0DDD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97918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F6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4947"/>
    <w:rsid w:val="004E5479"/>
    <w:rsid w:val="004E5856"/>
    <w:rsid w:val="004E6915"/>
    <w:rsid w:val="004E74E0"/>
    <w:rsid w:val="004F2098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E2C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12C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36F7"/>
    <w:rsid w:val="006753D1"/>
    <w:rsid w:val="006759AC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287C"/>
    <w:rsid w:val="00703020"/>
    <w:rsid w:val="007032AA"/>
    <w:rsid w:val="007032EF"/>
    <w:rsid w:val="007052AF"/>
    <w:rsid w:val="00706E45"/>
    <w:rsid w:val="00711334"/>
    <w:rsid w:val="00712B9D"/>
    <w:rsid w:val="00714053"/>
    <w:rsid w:val="00714513"/>
    <w:rsid w:val="00715FD0"/>
    <w:rsid w:val="007203E1"/>
    <w:rsid w:val="0072123F"/>
    <w:rsid w:val="00721626"/>
    <w:rsid w:val="007217B2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1C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18F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0F94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9A9"/>
    <w:rsid w:val="009618D7"/>
    <w:rsid w:val="009618EE"/>
    <w:rsid w:val="0096289B"/>
    <w:rsid w:val="0096413A"/>
    <w:rsid w:val="0096424E"/>
    <w:rsid w:val="00964B4B"/>
    <w:rsid w:val="00965592"/>
    <w:rsid w:val="0096622E"/>
    <w:rsid w:val="009663BC"/>
    <w:rsid w:val="00966618"/>
    <w:rsid w:val="00973BE5"/>
    <w:rsid w:val="0097411D"/>
    <w:rsid w:val="00974959"/>
    <w:rsid w:val="00975BBB"/>
    <w:rsid w:val="009806E0"/>
    <w:rsid w:val="00982138"/>
    <w:rsid w:val="00982F9D"/>
    <w:rsid w:val="00983712"/>
    <w:rsid w:val="00983873"/>
    <w:rsid w:val="009859CE"/>
    <w:rsid w:val="00986210"/>
    <w:rsid w:val="009865A7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E1B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351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526C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15B4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2D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F4C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1A4"/>
    <w:rsid w:val="00E94389"/>
    <w:rsid w:val="00E94D4E"/>
    <w:rsid w:val="00E965F0"/>
    <w:rsid w:val="00EA3623"/>
    <w:rsid w:val="00EA45E8"/>
    <w:rsid w:val="00EA4899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7AF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4B8A"/>
    <w:rsid w:val="00FC6E46"/>
    <w:rsid w:val="00FC7143"/>
    <w:rsid w:val="00FD24C4"/>
    <w:rsid w:val="00FD25CA"/>
    <w:rsid w:val="00FD2D4F"/>
    <w:rsid w:val="00FD3D22"/>
    <w:rsid w:val="00FD7208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DB9AA-55A7-46F8-BB18-563E5D8B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1784</Words>
  <Characters>10707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3</cp:revision>
  <cp:lastPrinted>2022-06-27T10:12:00Z</cp:lastPrinted>
  <dcterms:created xsi:type="dcterms:W3CDTF">2026-02-25T10:41:00Z</dcterms:created>
  <dcterms:modified xsi:type="dcterms:W3CDTF">2026-02-26T11:12:00Z</dcterms:modified>
</cp:coreProperties>
</file>